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EFE1F" w14:textId="77777777" w:rsidR="00A44248" w:rsidRDefault="00AD2750" w:rsidP="00AD275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SWZ</w:t>
      </w:r>
    </w:p>
    <w:p w14:paraId="4A372F98" w14:textId="77777777" w:rsidR="00004FE6" w:rsidRDefault="00004FE6" w:rsidP="00004FE6">
      <w:pPr>
        <w:spacing w:line="320" w:lineRule="exact"/>
        <w:jc w:val="right"/>
        <w:rPr>
          <w:b/>
          <w:sz w:val="22"/>
          <w:szCs w:val="22"/>
        </w:rPr>
      </w:pPr>
    </w:p>
    <w:p w14:paraId="67BCC424" w14:textId="282E2A56" w:rsidR="009729E2" w:rsidRPr="00D07D93" w:rsidRDefault="009729E2" w:rsidP="00D07D93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 w:rsidRPr="00D07D93">
        <w:rPr>
          <w:b/>
          <w:sz w:val="22"/>
          <w:szCs w:val="22"/>
        </w:rPr>
        <w:t xml:space="preserve">WYKONAWCY </w:t>
      </w:r>
      <w:r w:rsidRPr="00D07D93">
        <w:rPr>
          <w:b/>
          <w:sz w:val="22"/>
          <w:szCs w:val="22"/>
        </w:rPr>
        <w:t>W POSTĘPOWANIU O UDZIELENIE ZAMÓWIENIA</w:t>
      </w:r>
    </w:p>
    <w:p w14:paraId="6052CCA6" w14:textId="3E0A7FBF" w:rsidR="00D07D93" w:rsidRPr="00D07D93" w:rsidRDefault="002F24D4" w:rsidP="00D07D93">
      <w:pPr>
        <w:spacing w:line="271" w:lineRule="auto"/>
        <w:jc w:val="center"/>
        <w:rPr>
          <w:b/>
          <w:sz w:val="22"/>
          <w:szCs w:val="22"/>
        </w:rPr>
      </w:pPr>
      <w:r w:rsidRPr="00D07D93">
        <w:rPr>
          <w:b/>
          <w:sz w:val="22"/>
          <w:szCs w:val="22"/>
        </w:rPr>
        <w:t>NIEPUBLICZNEGO</w:t>
      </w:r>
    </w:p>
    <w:p w14:paraId="33CF0B3C" w14:textId="7BC21955" w:rsidR="00D07D93" w:rsidRPr="00D07D93" w:rsidRDefault="00D07D93" w:rsidP="00D07D93">
      <w:pPr>
        <w:spacing w:line="271" w:lineRule="auto"/>
        <w:jc w:val="center"/>
        <w:rPr>
          <w:b/>
        </w:rPr>
      </w:pPr>
      <w:r w:rsidRPr="00D07D93">
        <w:rPr>
          <w:b/>
        </w:rPr>
        <w:t>Numer sprawy:</w:t>
      </w:r>
      <w:r w:rsidRPr="00D07D93">
        <w:rPr>
          <w:rFonts w:eastAsiaTheme="minorHAnsi"/>
          <w:b/>
        </w:rPr>
        <w:t xml:space="preserve"> </w:t>
      </w:r>
      <w:r w:rsidRPr="00D07D93">
        <w:rPr>
          <w:b/>
        </w:rPr>
        <w:t>2025/W800/WNP-052816</w:t>
      </w:r>
    </w:p>
    <w:p w14:paraId="28EECCAC" w14:textId="77777777" w:rsidR="00D07D93" w:rsidRPr="00D07D93" w:rsidRDefault="00D07D93" w:rsidP="00D07D93">
      <w:pPr>
        <w:spacing w:line="271" w:lineRule="auto"/>
        <w:ind w:firstLine="284"/>
        <w:jc w:val="center"/>
        <w:rPr>
          <w:b/>
        </w:rPr>
      </w:pPr>
      <w:r w:rsidRPr="00D07D93">
        <w:rPr>
          <w:b/>
        </w:rPr>
        <w:t>Ogłoszenie nr 2025-66030-248734</w:t>
      </w:r>
    </w:p>
    <w:p w14:paraId="4FBD813A" w14:textId="6C2EAE16" w:rsidR="009729E2" w:rsidRDefault="009729E2" w:rsidP="00817C48">
      <w:pPr>
        <w:spacing w:line="320" w:lineRule="exact"/>
        <w:jc w:val="center"/>
        <w:rPr>
          <w:b/>
          <w:sz w:val="22"/>
          <w:szCs w:val="22"/>
        </w:rPr>
      </w:pPr>
    </w:p>
    <w:p w14:paraId="1B29D7B2" w14:textId="129C53AB" w:rsidR="009729E2" w:rsidRPr="0085383E" w:rsidRDefault="009729E2" w:rsidP="0085383E">
      <w:pPr>
        <w:tabs>
          <w:tab w:val="left" w:pos="3379"/>
        </w:tabs>
        <w:spacing w:line="320" w:lineRule="exact"/>
        <w:rPr>
          <w:b/>
          <w:sz w:val="22"/>
          <w:szCs w:val="22"/>
        </w:rPr>
      </w:pPr>
    </w:p>
    <w:p w14:paraId="2F448EB3" w14:textId="39EB14B3" w:rsidR="009729E2" w:rsidRPr="002F0C61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 / oświadczamy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>, że reprezentowana przeze mnie / przez nas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 xml:space="preserve"> firma</w:t>
      </w:r>
      <w:r w:rsidR="00A061FC" w:rsidRPr="002F0C61">
        <w:rPr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spełnia warunki udziału w Postępowaniu określone w specyfikacji warunków zamówienia (SWZ)</w:t>
      </w:r>
      <w:r w:rsidR="002F0C61" w:rsidRPr="002F0C61">
        <w:rPr>
          <w:spacing w:val="-3"/>
          <w:sz w:val="22"/>
          <w:szCs w:val="22"/>
        </w:rPr>
        <w:t>.</w:t>
      </w:r>
      <w:r w:rsidR="00A061FC" w:rsidRPr="002F0C61">
        <w:rPr>
          <w:spacing w:val="-3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Ni</w:t>
      </w:r>
      <w:r w:rsidR="00A061FC" w:rsidRPr="002F0C61">
        <w:rPr>
          <w:sz w:val="22"/>
          <w:szCs w:val="22"/>
        </w:rPr>
        <w:t>ez</w:t>
      </w:r>
      <w:r w:rsidR="00A061FC" w:rsidRPr="002F0C61">
        <w:rPr>
          <w:spacing w:val="-2"/>
          <w:sz w:val="22"/>
          <w:szCs w:val="22"/>
        </w:rPr>
        <w:t>wł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2"/>
          <w:sz w:val="22"/>
          <w:szCs w:val="22"/>
        </w:rPr>
        <w:t>c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p</w:t>
      </w:r>
      <w:r w:rsidR="00A061FC" w:rsidRPr="002F0C61">
        <w:rPr>
          <w:spacing w:val="1"/>
          <w:sz w:val="22"/>
          <w:szCs w:val="22"/>
        </w:rPr>
        <w:t>o</w:t>
      </w:r>
      <w:r w:rsidR="00A061FC" w:rsidRPr="002F0C61">
        <w:rPr>
          <w:spacing w:val="-2"/>
          <w:sz w:val="22"/>
          <w:szCs w:val="22"/>
        </w:rPr>
        <w:t>wi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d</w:t>
      </w:r>
      <w:r w:rsidR="00A061FC" w:rsidRPr="002F0C61">
        <w:rPr>
          <w:sz w:val="22"/>
          <w:szCs w:val="22"/>
        </w:rPr>
        <w:t>omimy</w:t>
      </w:r>
      <w:r w:rsidR="00A061FC" w:rsidRPr="002F0C61">
        <w:rPr>
          <w:spacing w:val="14"/>
          <w:sz w:val="22"/>
          <w:szCs w:val="22"/>
        </w:rPr>
        <w:t xml:space="preserve"> </w:t>
      </w:r>
      <w:r w:rsidR="00A061FC" w:rsidRPr="002F0C61">
        <w:rPr>
          <w:spacing w:val="-1"/>
          <w:sz w:val="22"/>
          <w:szCs w:val="22"/>
        </w:rPr>
        <w:t>Z</w:t>
      </w:r>
      <w:r w:rsidR="00A061FC" w:rsidRPr="002F0C61">
        <w:rPr>
          <w:sz w:val="22"/>
          <w:szCs w:val="22"/>
        </w:rPr>
        <w:t>ama</w:t>
      </w:r>
      <w:r w:rsidR="00A061FC" w:rsidRPr="002F0C61">
        <w:rPr>
          <w:spacing w:val="-4"/>
          <w:sz w:val="22"/>
          <w:szCs w:val="22"/>
        </w:rPr>
        <w:t>w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ając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pacing w:val="1"/>
          <w:sz w:val="22"/>
          <w:szCs w:val="22"/>
        </w:rPr>
        <w:t>g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pacing w:val="2"/>
          <w:sz w:val="22"/>
          <w:szCs w:val="22"/>
        </w:rPr>
        <w:t>k</w:t>
      </w:r>
      <w:r w:rsidR="00A061FC" w:rsidRPr="002F0C61">
        <w:rPr>
          <w:spacing w:val="-3"/>
          <w:sz w:val="22"/>
          <w:szCs w:val="22"/>
        </w:rPr>
        <w:t>aż</w:t>
      </w:r>
      <w:r w:rsidR="00A061FC" w:rsidRPr="002F0C61">
        <w:rPr>
          <w:sz w:val="22"/>
          <w:szCs w:val="22"/>
        </w:rPr>
        <w:t>d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z w:val="22"/>
          <w:szCs w:val="22"/>
        </w:rPr>
        <w:t>j</w:t>
      </w:r>
      <w:r w:rsidR="00A061FC" w:rsidRPr="002F0C61">
        <w:rPr>
          <w:spacing w:val="16"/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m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7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tych okoliczności.</w:t>
      </w:r>
    </w:p>
    <w:p w14:paraId="348732A3" w14:textId="2F97BD4E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pacing w:val="-3"/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oświadczam/oświadczamy*, że w stosunku do reprezentowanego przeze mnie/przez nas* Wykonawcy nie zachodzi żadna z przesłanek wykluczenia z Postępowania, które zostały określone w specyfikacji warunków zamówienia (SWZ)</w:t>
      </w:r>
      <w:r w:rsidR="002F0C61">
        <w:rPr>
          <w:spacing w:val="-4"/>
          <w:sz w:val="22"/>
          <w:szCs w:val="22"/>
        </w:rPr>
        <w:t>.</w:t>
      </w:r>
    </w:p>
    <w:p w14:paraId="41AE76C0" w14:textId="2E2CB55B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pacing w:val="-2"/>
          <w:sz w:val="22"/>
          <w:szCs w:val="22"/>
        </w:rPr>
        <w:t>Ni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ejsz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z w:val="22"/>
          <w:szCs w:val="22"/>
        </w:rPr>
        <w:t>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m</w:t>
      </w:r>
      <w:r w:rsidRPr="002F0C61">
        <w:rPr>
          <w:sz w:val="22"/>
          <w:szCs w:val="22"/>
        </w:rPr>
        <w:t>/oś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muj</w:t>
      </w:r>
      <w:r w:rsidRPr="002F0C61">
        <w:rPr>
          <w:spacing w:val="-2"/>
          <w:sz w:val="22"/>
          <w:szCs w:val="22"/>
        </w:rPr>
        <w:t>ę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u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do</w:t>
      </w:r>
      <w:r w:rsidRPr="002F0C61">
        <w:rPr>
          <w:spacing w:val="33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omośc</w:t>
      </w:r>
      <w:r w:rsidRPr="002F0C61">
        <w:rPr>
          <w:spacing w:val="-1"/>
          <w:sz w:val="22"/>
          <w:szCs w:val="22"/>
        </w:rPr>
        <w:t>i</w:t>
      </w:r>
      <w:r w:rsidRPr="002F0C61">
        <w:rPr>
          <w:sz w:val="22"/>
          <w:szCs w:val="22"/>
        </w:rPr>
        <w:t>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 w</w:t>
      </w:r>
      <w:r w:rsidRPr="002F0C61">
        <w:rPr>
          <w:spacing w:val="52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d</w:t>
      </w:r>
      <w:r w:rsidRPr="002F0C61">
        <w:rPr>
          <w:spacing w:val="1"/>
          <w:sz w:val="22"/>
          <w:szCs w:val="22"/>
        </w:rPr>
        <w:t>k</w:t>
      </w:r>
      <w:r w:rsidRPr="002F0C61">
        <w:rPr>
          <w:sz w:val="22"/>
          <w:szCs w:val="22"/>
        </w:rPr>
        <w:t>u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d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p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mn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e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53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s*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ra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1"/>
          <w:sz w:val="22"/>
          <w:szCs w:val="22"/>
        </w:rPr>
        <w:t>i</w:t>
      </w:r>
      <w:r w:rsidRPr="002F0C61">
        <w:rPr>
          <w:spacing w:val="-2"/>
          <w:sz w:val="22"/>
          <w:szCs w:val="22"/>
        </w:rPr>
        <w:t>w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ch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n</w:t>
      </w:r>
      <w:r w:rsidRPr="002F0C61">
        <w:rPr>
          <w:spacing w:val="2"/>
          <w:sz w:val="22"/>
          <w:szCs w:val="22"/>
        </w:rPr>
        <w:t>f</w:t>
      </w:r>
      <w:r w:rsidRPr="002F0C61">
        <w:rPr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r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a</w:t>
      </w:r>
      <w:r w:rsidRPr="002F0C61">
        <w:rPr>
          <w:sz w:val="22"/>
          <w:szCs w:val="22"/>
        </w:rPr>
        <w:t>c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i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w</w:t>
      </w:r>
      <w:r w:rsidRPr="002F0C61">
        <w:rPr>
          <w:spacing w:val="52"/>
          <w:sz w:val="22"/>
          <w:szCs w:val="22"/>
        </w:rPr>
        <w:t> </w:t>
      </w:r>
      <w:r w:rsidRPr="002F0C61">
        <w:rPr>
          <w:sz w:val="22"/>
          <w:szCs w:val="22"/>
        </w:rPr>
        <w:t>z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ą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u z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stę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u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2"/>
          <w:sz w:val="22"/>
          <w:szCs w:val="22"/>
        </w:rPr>
        <w:t>ó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pro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o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38"/>
          <w:sz w:val="22"/>
          <w:szCs w:val="22"/>
        </w:rPr>
        <w:t xml:space="preserve"> </w:t>
      </w:r>
      <w:r w:rsidR="00AD2750" w:rsidRPr="002F0C61">
        <w:rPr>
          <w:sz w:val="22"/>
          <w:szCs w:val="22"/>
        </w:rPr>
        <w:t xml:space="preserve">PSG sp. z o.o.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os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wi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ść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pra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ną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z w:val="22"/>
          <w:szCs w:val="22"/>
        </w:rPr>
        <w:t>i</w:t>
      </w:r>
      <w:r w:rsidRPr="002F0C61">
        <w:rPr>
          <w:spacing w:val="56"/>
          <w:sz w:val="22"/>
          <w:szCs w:val="22"/>
        </w:rPr>
        <w:t> 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4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3"/>
          <w:sz w:val="22"/>
          <w:szCs w:val="22"/>
        </w:rPr>
        <w:t>e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2"/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 xml:space="preserve">y i 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3"/>
          <w:sz w:val="22"/>
          <w:szCs w:val="22"/>
        </w:rPr>
        <w:t>o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ty</w:t>
      </w:r>
      <w:r w:rsidRPr="002F0C61">
        <w:rPr>
          <w:spacing w:val="-2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n</w:t>
      </w:r>
      <w:r w:rsidRPr="002F0C61">
        <w:rPr>
          <w:sz w:val="22"/>
          <w:szCs w:val="22"/>
        </w:rPr>
        <w:t>e pr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-1"/>
          <w:sz w:val="22"/>
          <w:szCs w:val="22"/>
        </w:rPr>
        <w:t xml:space="preserve"> z</w:t>
      </w:r>
      <w:r w:rsidRPr="002F0C61">
        <w:rPr>
          <w:sz w:val="22"/>
          <w:szCs w:val="22"/>
        </w:rPr>
        <w:t>ama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ając</w:t>
      </w:r>
      <w:r w:rsidRPr="002F0C61">
        <w:rPr>
          <w:spacing w:val="-1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 z</w:t>
      </w:r>
      <w:r w:rsidRPr="002F0C61">
        <w:rPr>
          <w:spacing w:val="-1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tu</w:t>
      </w:r>
      <w:r w:rsidRPr="002F0C61">
        <w:rPr>
          <w:spacing w:val="-2"/>
          <w:sz w:val="22"/>
          <w:szCs w:val="22"/>
        </w:rPr>
        <w:t>ł</w:t>
      </w:r>
      <w:r w:rsidRPr="002F0C61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2F24D4" w:rsidRDefault="009729E2" w:rsidP="000C190C">
      <w:pPr>
        <w:ind w:left="709" w:right="72"/>
        <w:rPr>
          <w:sz w:val="18"/>
          <w:szCs w:val="18"/>
        </w:rPr>
      </w:pPr>
      <w:r w:rsidRPr="002F24D4">
        <w:rPr>
          <w:sz w:val="18"/>
          <w:szCs w:val="18"/>
        </w:rPr>
        <w:t>(data)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8B4111E" w:rsidR="009729E2" w:rsidRDefault="002F24D4" w:rsidP="002F24D4">
      <w:pPr>
        <w:ind w:right="72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9729E2" w:rsidRPr="002F24D4">
        <w:rPr>
          <w:sz w:val="18"/>
          <w:szCs w:val="18"/>
        </w:rPr>
        <w:t>(podpis / podpisy</w:t>
      </w:r>
      <w:r w:rsidR="009729E2" w:rsidRPr="002F24D4">
        <w:rPr>
          <w:sz w:val="18"/>
          <w:szCs w:val="18"/>
          <w:vertAlign w:val="superscript"/>
        </w:rPr>
        <w:t>*</w:t>
      </w:r>
      <w:r w:rsidR="009729E2" w:rsidRPr="002F24D4">
        <w:rPr>
          <w:sz w:val="18"/>
          <w:szCs w:val="18"/>
        </w:rPr>
        <w:t>)</w:t>
      </w:r>
    </w:p>
    <w:p w14:paraId="6DEF364B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036CD4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98EC67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F0D8A46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4A80839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58839B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4BB5AF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135815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8B18C2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20A36EA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1AD52A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2D1A66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D8B350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898E100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4926383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C025C5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A966E3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3666DD4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E8683A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3BF6D87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2EE56F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F2058A1" w14:textId="77777777" w:rsidR="002F24D4" w:rsidRPr="002F24D4" w:rsidRDefault="002F24D4" w:rsidP="002F24D4">
      <w:pPr>
        <w:ind w:right="72"/>
        <w:jc w:val="center"/>
        <w:rPr>
          <w:sz w:val="18"/>
          <w:szCs w:val="18"/>
        </w:rPr>
      </w:pPr>
    </w:p>
    <w:p w14:paraId="51829E59" w14:textId="77777777" w:rsidR="009729E2" w:rsidRPr="002F24D4" w:rsidRDefault="009729E2" w:rsidP="004969E7">
      <w:pPr>
        <w:ind w:right="432"/>
        <w:rPr>
          <w:sz w:val="18"/>
          <w:szCs w:val="18"/>
          <w:vertAlign w:val="superscript"/>
        </w:rPr>
      </w:pPr>
    </w:p>
    <w:p w14:paraId="1B019CFE" w14:textId="77777777" w:rsidR="009729E2" w:rsidRPr="002F24D4" w:rsidRDefault="009729E2" w:rsidP="004969E7">
      <w:pPr>
        <w:ind w:right="432"/>
        <w:rPr>
          <w:sz w:val="18"/>
          <w:szCs w:val="18"/>
        </w:rPr>
      </w:pPr>
      <w:r w:rsidRPr="002F24D4">
        <w:rPr>
          <w:sz w:val="18"/>
          <w:szCs w:val="18"/>
          <w:vertAlign w:val="superscript"/>
        </w:rPr>
        <w:t>*</w:t>
      </w:r>
      <w:r w:rsidRPr="002F24D4">
        <w:rPr>
          <w:sz w:val="18"/>
          <w:szCs w:val="18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2"/>
      <w:footerReference w:type="default" r:id="rId13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55709" w14:textId="77777777" w:rsidR="00A22685" w:rsidRDefault="00A22685">
      <w:r>
        <w:separator/>
      </w:r>
    </w:p>
    <w:p w14:paraId="7548BE5F" w14:textId="77777777" w:rsidR="00A22685" w:rsidRDefault="00A22685"/>
  </w:endnote>
  <w:endnote w:type="continuationSeparator" w:id="0">
    <w:p w14:paraId="094A2FD3" w14:textId="77777777" w:rsidR="00A22685" w:rsidRDefault="00A22685">
      <w:r>
        <w:continuationSeparator/>
      </w:r>
    </w:p>
    <w:p w14:paraId="7E195791" w14:textId="77777777" w:rsidR="00A22685" w:rsidRDefault="00A22685"/>
  </w:endnote>
  <w:endnote w:type="continuationNotice" w:id="1">
    <w:p w14:paraId="3BB68F02" w14:textId="77777777" w:rsidR="00A22685" w:rsidRDefault="00A22685"/>
    <w:p w14:paraId="65992387" w14:textId="77777777" w:rsidR="00A22685" w:rsidRDefault="00A2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15EA0552" w:rsidR="008E093D" w:rsidRDefault="008E093D" w:rsidP="002F24D4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AAEB4" w14:textId="77777777" w:rsidR="00A22685" w:rsidRDefault="00A22685">
      <w:r>
        <w:separator/>
      </w:r>
    </w:p>
    <w:p w14:paraId="042D258E" w14:textId="77777777" w:rsidR="00A22685" w:rsidRDefault="00A22685"/>
  </w:footnote>
  <w:footnote w:type="continuationSeparator" w:id="0">
    <w:p w14:paraId="3B0195BD" w14:textId="77777777" w:rsidR="00A22685" w:rsidRDefault="00A22685">
      <w:r>
        <w:continuationSeparator/>
      </w:r>
    </w:p>
    <w:p w14:paraId="46DA584A" w14:textId="77777777" w:rsidR="00A22685" w:rsidRDefault="00A22685"/>
  </w:footnote>
  <w:footnote w:type="continuationNotice" w:id="1">
    <w:p w14:paraId="7C8E76A0" w14:textId="77777777" w:rsidR="00A22685" w:rsidRDefault="00A22685"/>
    <w:p w14:paraId="0069DC4D" w14:textId="77777777" w:rsidR="00A22685" w:rsidRDefault="00A226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3965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24D4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72A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2D6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07D93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12</cp:revision>
  <cp:lastPrinted>2023-12-06T12:46:00Z</cp:lastPrinted>
  <dcterms:created xsi:type="dcterms:W3CDTF">2024-01-03T06:06:00Z</dcterms:created>
  <dcterms:modified xsi:type="dcterms:W3CDTF">2025-10-14T07:52:00Z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